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298991EE" w:rsidR="007F19D6" w:rsidRPr="00B82E66" w:rsidRDefault="00546689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1727AC">
        <w:rPr>
          <w:rFonts w:cs="Arial"/>
          <w:b/>
          <w:bCs/>
          <w:sz w:val="22"/>
          <w:szCs w:val="22"/>
        </w:rPr>
        <w:t xml:space="preserve"> </w:t>
      </w:r>
      <w:r w:rsidR="001727AC">
        <w:rPr>
          <w:rFonts w:cstheme="minorHAnsi"/>
          <w:sz w:val="22"/>
          <w:szCs w:val="22"/>
        </w:rPr>
        <w:t>BGO-BGN.25.85.2025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85332B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546689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546689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546689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546689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546689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546689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546689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4A5267D8" w:rsidR="007F19D6" w:rsidRPr="00B82E66" w:rsidRDefault="00546689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sdt>
        <w:sdtPr>
          <w:rPr>
            <w:rFonts w:cstheme="minorHAnsi"/>
            <w:b w:val="0"/>
            <w:i/>
            <w:sz w:val="22"/>
            <w:szCs w:val="22"/>
          </w:rPr>
          <w:id w:val="-1199774630"/>
          <w:placeholder>
            <w:docPart w:val="AA718B6C05C54725BC23B8773A231CF5"/>
          </w:placeholder>
          <w:text/>
        </w:sdtPr>
        <w:sdtEndPr/>
        <w:sdtContent>
          <w:r w:rsidR="001727AC">
            <w:rPr>
              <w:rFonts w:cstheme="minorHAnsi"/>
              <w:b w:val="0"/>
              <w:i/>
              <w:sz w:val="22"/>
              <w:szCs w:val="22"/>
            </w:rPr>
            <w:t>b</w:t>
          </w:r>
          <w:r w:rsidR="001727AC" w:rsidRPr="00042D12">
            <w:rPr>
              <w:rFonts w:cstheme="minorHAnsi"/>
              <w:b w:val="0"/>
              <w:i/>
              <w:sz w:val="22"/>
              <w:szCs w:val="22"/>
            </w:rPr>
            <w:t>udow</w:t>
          </w:r>
          <w:r w:rsidR="001727AC">
            <w:rPr>
              <w:rFonts w:cstheme="minorHAnsi"/>
              <w:b w:val="0"/>
              <w:i/>
              <w:sz w:val="22"/>
              <w:szCs w:val="22"/>
            </w:rPr>
            <w:t>ę</w:t>
          </w:r>
          <w:r w:rsidR="001727AC" w:rsidRPr="00042D12">
            <w:rPr>
              <w:rFonts w:cstheme="minorHAnsi"/>
              <w:b w:val="0"/>
              <w:i/>
              <w:sz w:val="22"/>
              <w:szCs w:val="22"/>
            </w:rPr>
            <w:t xml:space="preserve"> wiaty śmietnikowej Delegatura NIK w Kielcach</w:t>
          </w:r>
        </w:sdtContent>
      </w:sdt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546689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546689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</w:t>
      </w:r>
      <w:r w:rsidRPr="00761156">
        <w:rPr>
          <w:b/>
          <w:i/>
          <w:color w:val="FF0000"/>
          <w:sz w:val="18"/>
          <w:szCs w:val="18"/>
        </w:rPr>
        <w:t>DG lub KRS)</w:t>
      </w:r>
    </w:p>
    <w:p w14:paraId="6CC45F15" w14:textId="77777777" w:rsidR="007F19D6" w:rsidRPr="00B82E66" w:rsidRDefault="00546689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</w:t>
      </w:r>
      <w:r w:rsidRPr="00B82E66">
        <w:rPr>
          <w:sz w:val="22"/>
          <w:szCs w:val="22"/>
        </w:rPr>
        <w:t>.. nr faksu ...............................................................</w:t>
      </w:r>
    </w:p>
    <w:p w14:paraId="27ACA5B4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</w:t>
      </w:r>
      <w:r w:rsidRPr="00B82E66">
        <w:rPr>
          <w:sz w:val="22"/>
          <w:szCs w:val="22"/>
        </w:rPr>
        <w:t>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546689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546689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</w:t>
      </w:r>
      <w:r>
        <w:rPr>
          <w:sz w:val="22"/>
          <w:szCs w:val="22"/>
        </w:rPr>
        <w:t>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</w:t>
      </w:r>
      <w:r w:rsidRPr="00B82E66">
        <w:rPr>
          <w:sz w:val="22"/>
          <w:szCs w:val="22"/>
        </w:rPr>
        <w:t>...................................................</w:t>
      </w:r>
    </w:p>
    <w:p w14:paraId="5308B39A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NIP </w:t>
      </w:r>
      <w:r w:rsidRPr="00B82E66">
        <w:rPr>
          <w:sz w:val="22"/>
          <w:szCs w:val="22"/>
        </w:rPr>
        <w:t>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546689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546689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</w:t>
      </w:r>
      <w:r w:rsidRPr="00B82E66">
        <w:rPr>
          <w:bCs/>
          <w:sz w:val="22"/>
          <w:szCs w:val="22"/>
        </w:rPr>
        <w:t>..........................................................................................</w:t>
      </w:r>
    </w:p>
    <w:p w14:paraId="15E77382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>…</w:t>
      </w:r>
      <w:r>
        <w:rPr>
          <w:sz w:val="22"/>
          <w:szCs w:val="22"/>
        </w:rPr>
        <w:t xml:space="preserve">………………………………………… </w:t>
      </w:r>
    </w:p>
    <w:p w14:paraId="1D4400F1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546689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546689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</w:t>
      </w:r>
      <w:r w:rsidRPr="00B82E66">
        <w:rPr>
          <w:sz w:val="22"/>
          <w:szCs w:val="22"/>
        </w:rPr>
        <w:t xml:space="preserve"> ..................................................................., REGON ………................................................</w:t>
      </w:r>
    </w:p>
    <w:p w14:paraId="6CA6AC62" w14:textId="77777777" w:rsidR="007F19D6" w:rsidRPr="00B82E66" w:rsidRDefault="00546689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546689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546689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546689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546689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</w:t>
      </w:r>
      <w:r w:rsidRPr="00B82E66">
        <w:rPr>
          <w:rFonts w:ascii="Arial Narrow" w:hAnsi="Arial Narrow" w:cs="Times New Roman"/>
          <w:sz w:val="22"/>
          <w:szCs w:val="22"/>
        </w:rPr>
        <w:t xml:space="preserve">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546689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38EA7283" w:rsidR="007F19D6" w:rsidRPr="00B82E66" w:rsidRDefault="00546689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</w:t>
      </w:r>
      <w:r w:rsidRPr="00B82E66">
        <w:rPr>
          <w:rFonts w:ascii="Arial Narrow" w:hAnsi="Arial Narrow"/>
          <w:sz w:val="22"/>
          <w:szCs w:val="22"/>
        </w:rPr>
        <w:t xml:space="preserve">ianie w czasie trwania umowy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</w:t>
      </w:r>
      <w:r w:rsidRPr="00B82E66">
        <w:rPr>
          <w:rFonts w:ascii="Arial Narrow" w:hAnsi="Arial Narrow"/>
          <w:sz w:val="22"/>
          <w:szCs w:val="22"/>
        </w:rPr>
        <w:t>lkie inne koszty Wykonawcy.</w:t>
      </w:r>
    </w:p>
    <w:p w14:paraId="5AAF46B6" w14:textId="77777777" w:rsidR="007F19D6" w:rsidRPr="00B82E66" w:rsidRDefault="00546689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546689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</w:t>
      </w:r>
      <w:r w:rsidRPr="00761156">
        <w:rPr>
          <w:rFonts w:ascii="Arial Narrow" w:hAnsi="Arial Narrow" w:cs="Times New Roman"/>
          <w:i/>
          <w:sz w:val="18"/>
          <w:szCs w:val="18"/>
        </w:rPr>
        <w:t>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546689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1BC2C623" w:rsidR="007F19D6" w:rsidRPr="00B82E66" w:rsidRDefault="00546689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385045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546689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546689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</w:t>
      </w:r>
      <w:r w:rsidRPr="00F57569">
        <w:rPr>
          <w:rFonts w:ascii="Arial Narrow" w:hAnsi="Arial Narrow" w:cs="Times New Roman"/>
          <w:sz w:val="22"/>
          <w:szCs w:val="22"/>
        </w:rPr>
        <w:t xml:space="preserve"> 1497, ze zm.).</w:t>
      </w:r>
    </w:p>
    <w:p w14:paraId="4ECB4C5B" w14:textId="77777777" w:rsidR="007F19D6" w:rsidRDefault="00546689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</w:t>
      </w:r>
      <w:r w:rsidRPr="00652200">
        <w:rPr>
          <w:rFonts w:ascii="Arial Narrow" w:hAnsi="Arial Narrow" w:cs="Arial"/>
          <w:sz w:val="22"/>
        </w:rPr>
        <w:t>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546689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</w:t>
      </w:r>
      <w:r w:rsidRPr="00B82E66">
        <w:rPr>
          <w:rFonts w:ascii="Arial Narrow" w:hAnsi="Arial Narrow" w:cs="Times New Roman"/>
          <w:sz w:val="22"/>
          <w:szCs w:val="22"/>
        </w:rPr>
        <w:t>pujący adres:</w:t>
      </w:r>
    </w:p>
    <w:p w14:paraId="09A94FF9" w14:textId="77777777" w:rsidR="007F19D6" w:rsidRPr="00B82E66" w:rsidRDefault="00546689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546689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546689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546689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546689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 xml:space="preserve">data </w:t>
      </w:r>
      <w:r w:rsidRPr="00B82E66">
        <w:rPr>
          <w:rFonts w:cs="Tahoma"/>
          <w:sz w:val="22"/>
          <w:szCs w:val="22"/>
        </w:rPr>
        <w:t>.......................................... 20.... r.</w:t>
      </w:r>
    </w:p>
    <w:p w14:paraId="23A3E237" w14:textId="77777777" w:rsidR="007F19D6" w:rsidRPr="00CE1C1F" w:rsidRDefault="00546689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546689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546689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4A888" w14:textId="77777777" w:rsidR="00000000" w:rsidRDefault="00546689">
      <w:r>
        <w:separator/>
      </w:r>
    </w:p>
  </w:endnote>
  <w:endnote w:type="continuationSeparator" w:id="0">
    <w:p w14:paraId="6FE7683C" w14:textId="77777777" w:rsidR="00000000" w:rsidRDefault="0054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546689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04E11" w14:textId="77777777" w:rsidR="00C90BFA" w:rsidRDefault="00546689" w:rsidP="00A106F6">
      <w:r>
        <w:separator/>
      </w:r>
    </w:p>
  </w:footnote>
  <w:footnote w:type="continuationSeparator" w:id="0">
    <w:p w14:paraId="75434A43" w14:textId="77777777" w:rsidR="00C90BFA" w:rsidRDefault="00546689" w:rsidP="00A106F6">
      <w:r>
        <w:continuationSeparator/>
      </w:r>
    </w:p>
  </w:footnote>
  <w:footnote w:id="1">
    <w:p w14:paraId="1C1FAE20" w14:textId="77777777" w:rsidR="007F19D6" w:rsidRDefault="00546689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 xml:space="preserve">W przypadku, gdy Wykonawca nie przekazuje danych osobowych innych niż bezpośrednio jego dotyczących lub zachodzi wyłączenie </w:t>
      </w:r>
      <w:r w:rsidRPr="00AC3922">
        <w:t>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546689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F5F661D2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27FE7E6E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D9C03C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76B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48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4E82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AE14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6C11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B829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E6BEC77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8D7C7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D0EB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229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4E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AE29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4A3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6D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A633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AC943016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221CE99A" w:tentative="1">
      <w:start w:val="1"/>
      <w:numFmt w:val="lowerLetter"/>
      <w:lvlText w:val="%2."/>
      <w:lvlJc w:val="left"/>
      <w:pPr>
        <w:ind w:left="1380" w:hanging="360"/>
      </w:pPr>
    </w:lvl>
    <w:lvl w:ilvl="2" w:tplc="7FB834AA" w:tentative="1">
      <w:start w:val="1"/>
      <w:numFmt w:val="lowerRoman"/>
      <w:lvlText w:val="%3."/>
      <w:lvlJc w:val="right"/>
      <w:pPr>
        <w:ind w:left="2100" w:hanging="180"/>
      </w:pPr>
    </w:lvl>
    <w:lvl w:ilvl="3" w:tplc="D6A64B00" w:tentative="1">
      <w:start w:val="1"/>
      <w:numFmt w:val="decimal"/>
      <w:lvlText w:val="%4."/>
      <w:lvlJc w:val="left"/>
      <w:pPr>
        <w:ind w:left="2820" w:hanging="360"/>
      </w:pPr>
    </w:lvl>
    <w:lvl w:ilvl="4" w:tplc="C494E1FE" w:tentative="1">
      <w:start w:val="1"/>
      <w:numFmt w:val="lowerLetter"/>
      <w:lvlText w:val="%5."/>
      <w:lvlJc w:val="left"/>
      <w:pPr>
        <w:ind w:left="3540" w:hanging="360"/>
      </w:pPr>
    </w:lvl>
    <w:lvl w:ilvl="5" w:tplc="8190133E" w:tentative="1">
      <w:start w:val="1"/>
      <w:numFmt w:val="lowerRoman"/>
      <w:lvlText w:val="%6."/>
      <w:lvlJc w:val="right"/>
      <w:pPr>
        <w:ind w:left="4260" w:hanging="180"/>
      </w:pPr>
    </w:lvl>
    <w:lvl w:ilvl="6" w:tplc="AD843EDE" w:tentative="1">
      <w:start w:val="1"/>
      <w:numFmt w:val="decimal"/>
      <w:lvlText w:val="%7."/>
      <w:lvlJc w:val="left"/>
      <w:pPr>
        <w:ind w:left="4980" w:hanging="360"/>
      </w:pPr>
    </w:lvl>
    <w:lvl w:ilvl="7" w:tplc="327E78F6" w:tentative="1">
      <w:start w:val="1"/>
      <w:numFmt w:val="lowerLetter"/>
      <w:lvlText w:val="%8."/>
      <w:lvlJc w:val="left"/>
      <w:pPr>
        <w:ind w:left="5700" w:hanging="360"/>
      </w:pPr>
    </w:lvl>
    <w:lvl w:ilvl="8" w:tplc="EBA23634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E47E7B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7BCE0D4" w:tentative="1">
      <w:start w:val="1"/>
      <w:numFmt w:val="lowerLetter"/>
      <w:lvlText w:val="%2."/>
      <w:lvlJc w:val="left"/>
      <w:pPr>
        <w:ind w:left="1222" w:hanging="360"/>
      </w:pPr>
    </w:lvl>
    <w:lvl w:ilvl="2" w:tplc="C26086E4" w:tentative="1">
      <w:start w:val="1"/>
      <w:numFmt w:val="lowerRoman"/>
      <w:lvlText w:val="%3."/>
      <w:lvlJc w:val="right"/>
      <w:pPr>
        <w:ind w:left="1942" w:hanging="180"/>
      </w:pPr>
    </w:lvl>
    <w:lvl w:ilvl="3" w:tplc="4A6C687A" w:tentative="1">
      <w:start w:val="1"/>
      <w:numFmt w:val="decimal"/>
      <w:lvlText w:val="%4."/>
      <w:lvlJc w:val="left"/>
      <w:pPr>
        <w:ind w:left="2662" w:hanging="360"/>
      </w:pPr>
    </w:lvl>
    <w:lvl w:ilvl="4" w:tplc="82DE07AC" w:tentative="1">
      <w:start w:val="1"/>
      <w:numFmt w:val="lowerLetter"/>
      <w:lvlText w:val="%5."/>
      <w:lvlJc w:val="left"/>
      <w:pPr>
        <w:ind w:left="3382" w:hanging="360"/>
      </w:pPr>
    </w:lvl>
    <w:lvl w:ilvl="5" w:tplc="C888C0F6" w:tentative="1">
      <w:start w:val="1"/>
      <w:numFmt w:val="lowerRoman"/>
      <w:lvlText w:val="%6."/>
      <w:lvlJc w:val="right"/>
      <w:pPr>
        <w:ind w:left="4102" w:hanging="180"/>
      </w:pPr>
    </w:lvl>
    <w:lvl w:ilvl="6" w:tplc="3D148450" w:tentative="1">
      <w:start w:val="1"/>
      <w:numFmt w:val="decimal"/>
      <w:lvlText w:val="%7."/>
      <w:lvlJc w:val="left"/>
      <w:pPr>
        <w:ind w:left="4822" w:hanging="360"/>
      </w:pPr>
    </w:lvl>
    <w:lvl w:ilvl="7" w:tplc="90FED580" w:tentative="1">
      <w:start w:val="1"/>
      <w:numFmt w:val="lowerLetter"/>
      <w:lvlText w:val="%8."/>
      <w:lvlJc w:val="left"/>
      <w:pPr>
        <w:ind w:left="5542" w:hanging="360"/>
      </w:pPr>
    </w:lvl>
    <w:lvl w:ilvl="8" w:tplc="245C5B9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D9565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906FE6" w:tentative="1">
      <w:start w:val="1"/>
      <w:numFmt w:val="lowerLetter"/>
      <w:lvlText w:val="%2."/>
      <w:lvlJc w:val="left"/>
      <w:pPr>
        <w:ind w:left="1440" w:hanging="360"/>
      </w:pPr>
    </w:lvl>
    <w:lvl w:ilvl="2" w:tplc="4DA8A2DA" w:tentative="1">
      <w:start w:val="1"/>
      <w:numFmt w:val="lowerRoman"/>
      <w:lvlText w:val="%3."/>
      <w:lvlJc w:val="right"/>
      <w:pPr>
        <w:ind w:left="2160" w:hanging="180"/>
      </w:pPr>
    </w:lvl>
    <w:lvl w:ilvl="3" w:tplc="36F83770" w:tentative="1">
      <w:start w:val="1"/>
      <w:numFmt w:val="decimal"/>
      <w:lvlText w:val="%4."/>
      <w:lvlJc w:val="left"/>
      <w:pPr>
        <w:ind w:left="2880" w:hanging="360"/>
      </w:pPr>
    </w:lvl>
    <w:lvl w:ilvl="4" w:tplc="257686E4" w:tentative="1">
      <w:start w:val="1"/>
      <w:numFmt w:val="lowerLetter"/>
      <w:lvlText w:val="%5."/>
      <w:lvlJc w:val="left"/>
      <w:pPr>
        <w:ind w:left="3600" w:hanging="360"/>
      </w:pPr>
    </w:lvl>
    <w:lvl w:ilvl="5" w:tplc="4484CCE0" w:tentative="1">
      <w:start w:val="1"/>
      <w:numFmt w:val="lowerRoman"/>
      <w:lvlText w:val="%6."/>
      <w:lvlJc w:val="right"/>
      <w:pPr>
        <w:ind w:left="4320" w:hanging="180"/>
      </w:pPr>
    </w:lvl>
    <w:lvl w:ilvl="6" w:tplc="62A27990" w:tentative="1">
      <w:start w:val="1"/>
      <w:numFmt w:val="decimal"/>
      <w:lvlText w:val="%7."/>
      <w:lvlJc w:val="left"/>
      <w:pPr>
        <w:ind w:left="5040" w:hanging="360"/>
      </w:pPr>
    </w:lvl>
    <w:lvl w:ilvl="7" w:tplc="1366A642" w:tentative="1">
      <w:start w:val="1"/>
      <w:numFmt w:val="lowerLetter"/>
      <w:lvlText w:val="%8."/>
      <w:lvlJc w:val="left"/>
      <w:pPr>
        <w:ind w:left="5760" w:hanging="360"/>
      </w:pPr>
    </w:lvl>
    <w:lvl w:ilvl="8" w:tplc="D8EED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BAACEF96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15886BAA">
      <w:start w:val="1"/>
      <w:numFmt w:val="lowerLetter"/>
      <w:lvlText w:val="%2."/>
      <w:lvlJc w:val="left"/>
      <w:pPr>
        <w:ind w:left="1440" w:hanging="360"/>
      </w:pPr>
    </w:lvl>
    <w:lvl w:ilvl="2" w:tplc="BE681CC0">
      <w:start w:val="1"/>
      <w:numFmt w:val="lowerRoman"/>
      <w:lvlText w:val="%3."/>
      <w:lvlJc w:val="right"/>
      <w:pPr>
        <w:ind w:left="2160" w:hanging="180"/>
      </w:pPr>
    </w:lvl>
    <w:lvl w:ilvl="3" w:tplc="463E258E">
      <w:start w:val="1"/>
      <w:numFmt w:val="decimal"/>
      <w:lvlText w:val="%4."/>
      <w:lvlJc w:val="left"/>
      <w:pPr>
        <w:ind w:left="2880" w:hanging="360"/>
      </w:pPr>
    </w:lvl>
    <w:lvl w:ilvl="4" w:tplc="323A2D96" w:tentative="1">
      <w:start w:val="1"/>
      <w:numFmt w:val="lowerLetter"/>
      <w:lvlText w:val="%5."/>
      <w:lvlJc w:val="left"/>
      <w:pPr>
        <w:ind w:left="3600" w:hanging="360"/>
      </w:pPr>
    </w:lvl>
    <w:lvl w:ilvl="5" w:tplc="5F720706" w:tentative="1">
      <w:start w:val="1"/>
      <w:numFmt w:val="lowerRoman"/>
      <w:lvlText w:val="%6."/>
      <w:lvlJc w:val="right"/>
      <w:pPr>
        <w:ind w:left="4320" w:hanging="180"/>
      </w:pPr>
    </w:lvl>
    <w:lvl w:ilvl="6" w:tplc="CDF48262" w:tentative="1">
      <w:start w:val="1"/>
      <w:numFmt w:val="decimal"/>
      <w:lvlText w:val="%7."/>
      <w:lvlJc w:val="left"/>
      <w:pPr>
        <w:ind w:left="5040" w:hanging="360"/>
      </w:pPr>
    </w:lvl>
    <w:lvl w:ilvl="7" w:tplc="845888C6" w:tentative="1">
      <w:start w:val="1"/>
      <w:numFmt w:val="lowerLetter"/>
      <w:lvlText w:val="%8."/>
      <w:lvlJc w:val="left"/>
      <w:pPr>
        <w:ind w:left="5760" w:hanging="360"/>
      </w:pPr>
    </w:lvl>
    <w:lvl w:ilvl="8" w:tplc="9044F2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5756DA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41CEC680" w:tentative="1">
      <w:start w:val="1"/>
      <w:numFmt w:val="lowerLetter"/>
      <w:lvlText w:val="%2."/>
      <w:lvlJc w:val="left"/>
      <w:pPr>
        <w:ind w:left="1440" w:hanging="360"/>
      </w:pPr>
    </w:lvl>
    <w:lvl w:ilvl="2" w:tplc="971A3040" w:tentative="1">
      <w:start w:val="1"/>
      <w:numFmt w:val="lowerRoman"/>
      <w:lvlText w:val="%3."/>
      <w:lvlJc w:val="right"/>
      <w:pPr>
        <w:ind w:left="2160" w:hanging="180"/>
      </w:pPr>
    </w:lvl>
    <w:lvl w:ilvl="3" w:tplc="8360834E" w:tentative="1">
      <w:start w:val="1"/>
      <w:numFmt w:val="decimal"/>
      <w:lvlText w:val="%4."/>
      <w:lvlJc w:val="left"/>
      <w:pPr>
        <w:ind w:left="2880" w:hanging="360"/>
      </w:pPr>
    </w:lvl>
    <w:lvl w:ilvl="4" w:tplc="A51E0636" w:tentative="1">
      <w:start w:val="1"/>
      <w:numFmt w:val="lowerLetter"/>
      <w:lvlText w:val="%5."/>
      <w:lvlJc w:val="left"/>
      <w:pPr>
        <w:ind w:left="3600" w:hanging="360"/>
      </w:pPr>
    </w:lvl>
    <w:lvl w:ilvl="5" w:tplc="B4BC3578" w:tentative="1">
      <w:start w:val="1"/>
      <w:numFmt w:val="lowerRoman"/>
      <w:lvlText w:val="%6."/>
      <w:lvlJc w:val="right"/>
      <w:pPr>
        <w:ind w:left="4320" w:hanging="180"/>
      </w:pPr>
    </w:lvl>
    <w:lvl w:ilvl="6" w:tplc="CCDCCC5A" w:tentative="1">
      <w:start w:val="1"/>
      <w:numFmt w:val="decimal"/>
      <w:lvlText w:val="%7."/>
      <w:lvlJc w:val="left"/>
      <w:pPr>
        <w:ind w:left="5040" w:hanging="360"/>
      </w:pPr>
    </w:lvl>
    <w:lvl w:ilvl="7" w:tplc="52AC10CC" w:tentative="1">
      <w:start w:val="1"/>
      <w:numFmt w:val="lowerLetter"/>
      <w:lvlText w:val="%8."/>
      <w:lvlJc w:val="left"/>
      <w:pPr>
        <w:ind w:left="5760" w:hanging="360"/>
      </w:pPr>
    </w:lvl>
    <w:lvl w:ilvl="8" w:tplc="C97E88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C314585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819A9A22" w:tentative="1">
      <w:start w:val="1"/>
      <w:numFmt w:val="lowerLetter"/>
      <w:lvlText w:val="%2."/>
      <w:lvlJc w:val="left"/>
      <w:pPr>
        <w:ind w:left="2073" w:hanging="360"/>
      </w:pPr>
    </w:lvl>
    <w:lvl w:ilvl="2" w:tplc="99422078" w:tentative="1">
      <w:start w:val="1"/>
      <w:numFmt w:val="lowerRoman"/>
      <w:lvlText w:val="%3."/>
      <w:lvlJc w:val="right"/>
      <w:pPr>
        <w:ind w:left="2793" w:hanging="180"/>
      </w:pPr>
    </w:lvl>
    <w:lvl w:ilvl="3" w:tplc="0EF06124" w:tentative="1">
      <w:start w:val="1"/>
      <w:numFmt w:val="decimal"/>
      <w:lvlText w:val="%4."/>
      <w:lvlJc w:val="left"/>
      <w:pPr>
        <w:ind w:left="3513" w:hanging="360"/>
      </w:pPr>
    </w:lvl>
    <w:lvl w:ilvl="4" w:tplc="10E0AF34" w:tentative="1">
      <w:start w:val="1"/>
      <w:numFmt w:val="lowerLetter"/>
      <w:lvlText w:val="%5."/>
      <w:lvlJc w:val="left"/>
      <w:pPr>
        <w:ind w:left="4233" w:hanging="360"/>
      </w:pPr>
    </w:lvl>
    <w:lvl w:ilvl="5" w:tplc="ECAC2D34" w:tentative="1">
      <w:start w:val="1"/>
      <w:numFmt w:val="lowerRoman"/>
      <w:lvlText w:val="%6."/>
      <w:lvlJc w:val="right"/>
      <w:pPr>
        <w:ind w:left="4953" w:hanging="180"/>
      </w:pPr>
    </w:lvl>
    <w:lvl w:ilvl="6" w:tplc="8760FCF8" w:tentative="1">
      <w:start w:val="1"/>
      <w:numFmt w:val="decimal"/>
      <w:lvlText w:val="%7."/>
      <w:lvlJc w:val="left"/>
      <w:pPr>
        <w:ind w:left="5673" w:hanging="360"/>
      </w:pPr>
    </w:lvl>
    <w:lvl w:ilvl="7" w:tplc="503C9E04" w:tentative="1">
      <w:start w:val="1"/>
      <w:numFmt w:val="lowerLetter"/>
      <w:lvlText w:val="%8."/>
      <w:lvlJc w:val="left"/>
      <w:pPr>
        <w:ind w:left="6393" w:hanging="360"/>
      </w:pPr>
    </w:lvl>
    <w:lvl w:ilvl="8" w:tplc="7FA679D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ACA0FFEA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3E28DFDC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924C07F8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2D8A5DA4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ABEFB58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2D08D330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52F29930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49C8CCA2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E6A021B0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976801C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3432BE1A" w:tentative="1">
      <w:start w:val="1"/>
      <w:numFmt w:val="lowerLetter"/>
      <w:lvlText w:val="%2."/>
      <w:lvlJc w:val="left"/>
      <w:pPr>
        <w:ind w:left="1440" w:hanging="360"/>
      </w:pPr>
    </w:lvl>
    <w:lvl w:ilvl="2" w:tplc="724C6160" w:tentative="1">
      <w:start w:val="1"/>
      <w:numFmt w:val="lowerRoman"/>
      <w:lvlText w:val="%3."/>
      <w:lvlJc w:val="right"/>
      <w:pPr>
        <w:ind w:left="2160" w:hanging="180"/>
      </w:pPr>
    </w:lvl>
    <w:lvl w:ilvl="3" w:tplc="F7064D28" w:tentative="1">
      <w:start w:val="1"/>
      <w:numFmt w:val="decimal"/>
      <w:lvlText w:val="%4."/>
      <w:lvlJc w:val="left"/>
      <w:pPr>
        <w:ind w:left="2880" w:hanging="360"/>
      </w:pPr>
    </w:lvl>
    <w:lvl w:ilvl="4" w:tplc="673E2EB6" w:tentative="1">
      <w:start w:val="1"/>
      <w:numFmt w:val="lowerLetter"/>
      <w:lvlText w:val="%5."/>
      <w:lvlJc w:val="left"/>
      <w:pPr>
        <w:ind w:left="3600" w:hanging="360"/>
      </w:pPr>
    </w:lvl>
    <w:lvl w:ilvl="5" w:tplc="87B222F2" w:tentative="1">
      <w:start w:val="1"/>
      <w:numFmt w:val="lowerRoman"/>
      <w:lvlText w:val="%6."/>
      <w:lvlJc w:val="right"/>
      <w:pPr>
        <w:ind w:left="4320" w:hanging="180"/>
      </w:pPr>
    </w:lvl>
    <w:lvl w:ilvl="6" w:tplc="FE56E0A8" w:tentative="1">
      <w:start w:val="1"/>
      <w:numFmt w:val="decimal"/>
      <w:lvlText w:val="%7."/>
      <w:lvlJc w:val="left"/>
      <w:pPr>
        <w:ind w:left="5040" w:hanging="360"/>
      </w:pPr>
    </w:lvl>
    <w:lvl w:ilvl="7" w:tplc="0EDED2BE" w:tentative="1">
      <w:start w:val="1"/>
      <w:numFmt w:val="lowerLetter"/>
      <w:lvlText w:val="%8."/>
      <w:lvlJc w:val="left"/>
      <w:pPr>
        <w:ind w:left="5760" w:hanging="360"/>
      </w:pPr>
    </w:lvl>
    <w:lvl w:ilvl="8" w:tplc="38CC5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38A8E458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B8A05FB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DB8E7CB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5A2601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FF0921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C0A458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41851E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B96B74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AED6FB74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1E26D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309F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BC17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EAA5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6484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F632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2BB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98E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C2C6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03EA923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B456C080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6282A6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00D81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60C34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162D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5AAA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6E9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A40D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D056F2F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2F5C6CE0" w:tentative="1">
      <w:start w:val="1"/>
      <w:numFmt w:val="lowerLetter"/>
      <w:lvlText w:val="%2."/>
      <w:lvlJc w:val="left"/>
      <w:pPr>
        <w:ind w:left="1800" w:hanging="360"/>
      </w:pPr>
    </w:lvl>
    <w:lvl w:ilvl="2" w:tplc="56BCCEBC" w:tentative="1">
      <w:start w:val="1"/>
      <w:numFmt w:val="lowerRoman"/>
      <w:lvlText w:val="%3."/>
      <w:lvlJc w:val="right"/>
      <w:pPr>
        <w:ind w:left="2520" w:hanging="180"/>
      </w:pPr>
    </w:lvl>
    <w:lvl w:ilvl="3" w:tplc="99502C3C" w:tentative="1">
      <w:start w:val="1"/>
      <w:numFmt w:val="decimal"/>
      <w:lvlText w:val="%4."/>
      <w:lvlJc w:val="left"/>
      <w:pPr>
        <w:ind w:left="3240" w:hanging="360"/>
      </w:pPr>
    </w:lvl>
    <w:lvl w:ilvl="4" w:tplc="6A92C0F2" w:tentative="1">
      <w:start w:val="1"/>
      <w:numFmt w:val="lowerLetter"/>
      <w:lvlText w:val="%5."/>
      <w:lvlJc w:val="left"/>
      <w:pPr>
        <w:ind w:left="3960" w:hanging="360"/>
      </w:pPr>
    </w:lvl>
    <w:lvl w:ilvl="5" w:tplc="B61A8FE0" w:tentative="1">
      <w:start w:val="1"/>
      <w:numFmt w:val="lowerRoman"/>
      <w:lvlText w:val="%6."/>
      <w:lvlJc w:val="right"/>
      <w:pPr>
        <w:ind w:left="4680" w:hanging="180"/>
      </w:pPr>
    </w:lvl>
    <w:lvl w:ilvl="6" w:tplc="E59AE604" w:tentative="1">
      <w:start w:val="1"/>
      <w:numFmt w:val="decimal"/>
      <w:lvlText w:val="%7."/>
      <w:lvlJc w:val="left"/>
      <w:pPr>
        <w:ind w:left="5400" w:hanging="360"/>
      </w:pPr>
    </w:lvl>
    <w:lvl w:ilvl="7" w:tplc="C42453B4" w:tentative="1">
      <w:start w:val="1"/>
      <w:numFmt w:val="lowerLetter"/>
      <w:lvlText w:val="%8."/>
      <w:lvlJc w:val="left"/>
      <w:pPr>
        <w:ind w:left="6120" w:hanging="360"/>
      </w:pPr>
    </w:lvl>
    <w:lvl w:ilvl="8" w:tplc="96BC22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2BC80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D2000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5B94B92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599650C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496418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14EF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F49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1C47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3283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295D"/>
    <w:rsid w:val="00023D3A"/>
    <w:rsid w:val="00026530"/>
    <w:rsid w:val="00033043"/>
    <w:rsid w:val="00042D12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6343D"/>
    <w:rsid w:val="001727AC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2F207F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85045"/>
    <w:rsid w:val="003A2F7C"/>
    <w:rsid w:val="003A7026"/>
    <w:rsid w:val="003B130C"/>
    <w:rsid w:val="003C703C"/>
    <w:rsid w:val="003C7753"/>
    <w:rsid w:val="003E62E2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11419"/>
    <w:rsid w:val="00513F03"/>
    <w:rsid w:val="00524439"/>
    <w:rsid w:val="00546689"/>
    <w:rsid w:val="005551EF"/>
    <w:rsid w:val="00566162"/>
    <w:rsid w:val="00570196"/>
    <w:rsid w:val="00570448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73227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5332B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A5FF8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0559"/>
    <w:rsid w:val="00C02FD4"/>
    <w:rsid w:val="00C119AA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82A6A"/>
    <w:rsid w:val="00C90BFA"/>
    <w:rsid w:val="00C93696"/>
    <w:rsid w:val="00C96037"/>
    <w:rsid w:val="00CA7301"/>
    <w:rsid w:val="00CA76A7"/>
    <w:rsid w:val="00CB1845"/>
    <w:rsid w:val="00CC2BA5"/>
    <w:rsid w:val="00CD370C"/>
    <w:rsid w:val="00CD555B"/>
    <w:rsid w:val="00CE1C1F"/>
    <w:rsid w:val="00CE22BA"/>
    <w:rsid w:val="00CE5802"/>
    <w:rsid w:val="00CF6C82"/>
    <w:rsid w:val="00D04AFD"/>
    <w:rsid w:val="00D1068C"/>
    <w:rsid w:val="00D3048A"/>
    <w:rsid w:val="00D37CD0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B7C1E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18B6C05C54725BC23B8773A231C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A4169-FB5F-46D3-83E6-2BD7BAAB4FD7}"/>
      </w:docPartPr>
      <w:docPartBody>
        <w:p w:rsidR="00D37CD0" w:rsidRDefault="00131511" w:rsidP="003E62E2">
          <w:pPr>
            <w:pStyle w:val="AA718B6C05C54725BC23B8773A231CF5"/>
          </w:pPr>
          <w:r w:rsidRPr="00E16D40">
            <w:rPr>
              <w:rStyle w:val="Tekstzastpczy"/>
              <w:rFonts w:ascii="Arial Narrow" w:eastAsiaTheme="minorHAnsi" w:hAnsi="Arial Narrow"/>
            </w:rPr>
            <w:t xml:space="preserve">nazwa </w:t>
          </w:r>
          <w:r w:rsidRPr="00E16D40">
            <w:rPr>
              <w:rStyle w:val="Tekstzastpczy"/>
              <w:rFonts w:ascii="Arial Narrow" w:eastAsiaTheme="minorHAnsi" w:hAnsi="Arial Narrow"/>
            </w:rPr>
            <w:t>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131511">
      <w:pPr>
        <w:spacing w:after="0" w:line="240" w:lineRule="auto"/>
      </w:pPr>
      <w:r>
        <w:separator/>
      </w:r>
    </w:p>
  </w:endnote>
  <w:endnote w:type="continuationSeparator" w:id="0">
    <w:p w:rsidR="00000000" w:rsidRDefault="00131511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7457" w:rsidRDefault="00131511">
      <w:pPr>
        <w:spacing w:after="0" w:line="240" w:lineRule="auto"/>
      </w:pPr>
      <w:r>
        <w:separator/>
      </w:r>
    </w:p>
  </w:footnote>
  <w:footnote w:type="continuationSeparator" w:id="0">
    <w:p w:rsidR="00DF7457" w:rsidRDefault="00131511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31511"/>
    <w:rsid w:val="00162F24"/>
    <w:rsid w:val="001A41BC"/>
    <w:rsid w:val="0037210F"/>
    <w:rsid w:val="003E62E2"/>
    <w:rsid w:val="004533D6"/>
    <w:rsid w:val="00605912"/>
    <w:rsid w:val="00771EF3"/>
    <w:rsid w:val="007E5C43"/>
    <w:rsid w:val="00833593"/>
    <w:rsid w:val="00AB4B1C"/>
    <w:rsid w:val="00B426D6"/>
    <w:rsid w:val="00B53B29"/>
    <w:rsid w:val="00B634AF"/>
    <w:rsid w:val="00BE2328"/>
    <w:rsid w:val="00C17D88"/>
    <w:rsid w:val="00D37CD0"/>
    <w:rsid w:val="00D5646F"/>
    <w:rsid w:val="00DF7457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E62E2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AA718B6C05C54725BC23B8773A231CF5">
    <w:name w:val="AA718B6C05C54725BC23B8773A231CF5"/>
    <w:rsid w:val="003E62E2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2016-10-07T08:49:00Z</cp:lastPrinted>
  <dcterms:created xsi:type="dcterms:W3CDTF">2025-04-04T10:47:00Z</dcterms:created>
  <dcterms:modified xsi:type="dcterms:W3CDTF">2025-04-04T10:47:00Z</dcterms:modified>
</cp:coreProperties>
</file>